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D4E99" w14:textId="389504F4" w:rsidR="0050331B" w:rsidRPr="005F4E8D" w:rsidRDefault="00AB2310" w:rsidP="0050331B">
      <w:pPr>
        <w:pStyle w:val="Tytu"/>
        <w:jc w:val="right"/>
        <w:rPr>
          <w:rFonts w:asciiTheme="minorHAnsi" w:hAnsiTheme="minorHAnsi" w:cstheme="minorHAnsi"/>
          <w:b w:val="0"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Załącznik</w:t>
      </w:r>
      <w:r w:rsidR="0050331B" w:rsidRP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nr </w:t>
      </w:r>
      <w:r w:rsidR="002F3C66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6</w:t>
      </w:r>
      <w:r w:rsidR="0050331B" w:rsidRP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do SWZ</w:t>
      </w:r>
    </w:p>
    <w:p w14:paraId="75F334D8" w14:textId="77777777" w:rsidR="00AF702C" w:rsidRPr="005F4E8D" w:rsidRDefault="00AF702C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41375B35" w14:textId="77777777" w:rsidR="0050331B" w:rsidRPr="005F4E8D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eastAsia="Calibri" w:hAnsiTheme="minorHAnsi" w:cstheme="minorHAnsi"/>
          <w:i/>
          <w:kern w:val="0"/>
          <w:sz w:val="22"/>
          <w:szCs w:val="22"/>
          <w:lang w:val="pl-PL" w:eastAsia="zh-CN"/>
        </w:rPr>
      </w:pPr>
    </w:p>
    <w:p w14:paraId="7729B3D4" w14:textId="77777777" w:rsidR="005B27D8" w:rsidRPr="005B27D8" w:rsidRDefault="005B27D8" w:rsidP="005B27D8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  <w:r w:rsidRPr="005B27D8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>WYKAZ USŁUG</w:t>
      </w:r>
      <w:r w:rsidRPr="005B27D8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br/>
        <w:t xml:space="preserve"> wykonanych, a w przypadku świadczeń powtarzających się lub ciągłych również wykonywanych,  w okresie  ostatnich  3 lat,  a jeżeli  okres  prowadzenia  działalności  jest  krótszy  –  w tym  okresie,  wraz z podaniem ich wartości, przedmiotu, dat wykonania i podmiotów, na rzecz których usługi zostały wykonane lub są wykonywane, oraz załączeniem dowodów określających, czy te usługi zostały wykonane lub są wykonywane należycie</w:t>
      </w:r>
      <w:r w:rsidRPr="005B27D8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vertAlign w:val="superscript"/>
          <w:lang w:val="pl-PL"/>
        </w:rPr>
        <w:footnoteReference w:id="1"/>
      </w:r>
    </w:p>
    <w:p w14:paraId="15E4CA33" w14:textId="77777777" w:rsidR="005B27D8" w:rsidRPr="005B27D8" w:rsidRDefault="005B27D8" w:rsidP="005B27D8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</w:p>
    <w:p w14:paraId="241B2F4C" w14:textId="3D2AB8B8" w:rsidR="002F3C66" w:rsidRDefault="005B27D8" w:rsidP="002F3C66">
      <w:pPr>
        <w:widowControl/>
        <w:spacing w:after="200"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val="pl-PL"/>
        </w:rPr>
      </w:pPr>
      <w:r w:rsidRPr="005B27D8">
        <w:rPr>
          <w:rFonts w:asciiTheme="minorHAnsi" w:hAnsiTheme="minorHAnsi" w:cstheme="minorHAnsi"/>
          <w:kern w:val="0"/>
          <w:sz w:val="22"/>
          <w:szCs w:val="22"/>
          <w:lang w:val="pl-PL"/>
        </w:rPr>
        <w:t xml:space="preserve">Dotyczy postępowania o udzielenie zamówienia publicznego pn. </w:t>
      </w:r>
      <w:r w:rsidR="00123F37" w:rsidRPr="00123F37">
        <w:rPr>
          <w:rFonts w:asciiTheme="minorHAnsi" w:hAnsiTheme="minorHAnsi" w:cstheme="minorHAnsi"/>
          <w:b/>
          <w:bCs/>
          <w:kern w:val="0"/>
          <w:sz w:val="22"/>
          <w:szCs w:val="22"/>
          <w:lang w:val="pl-PL"/>
        </w:rPr>
        <w:t xml:space="preserve">Dostarczanie obiadów do ośrodków wsparcia. Część </w:t>
      </w:r>
      <w:r w:rsidR="00AB2310">
        <w:rPr>
          <w:rFonts w:asciiTheme="minorHAnsi" w:hAnsiTheme="minorHAnsi" w:cstheme="minorHAnsi"/>
          <w:b/>
          <w:bCs/>
          <w:kern w:val="0"/>
          <w:sz w:val="22"/>
          <w:szCs w:val="22"/>
          <w:lang w:val="pl-PL"/>
        </w:rPr>
        <w:t>3</w:t>
      </w:r>
      <w:r w:rsidR="00123F37" w:rsidRPr="00123F37">
        <w:rPr>
          <w:rFonts w:asciiTheme="minorHAnsi" w:hAnsiTheme="minorHAnsi" w:cstheme="minorHAnsi"/>
          <w:b/>
          <w:bCs/>
          <w:kern w:val="0"/>
          <w:sz w:val="22"/>
          <w:szCs w:val="22"/>
          <w:lang w:val="pl-PL"/>
        </w:rPr>
        <w:t>.</w:t>
      </w:r>
    </w:p>
    <w:p w14:paraId="1C4C8339" w14:textId="1113150C" w:rsidR="005B27D8" w:rsidRPr="005B27D8" w:rsidRDefault="005B27D8" w:rsidP="002F3C66">
      <w:pPr>
        <w:widowControl/>
        <w:spacing w:after="200" w:line="276" w:lineRule="auto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5B27D8">
        <w:rPr>
          <w:rFonts w:asciiTheme="minorHAnsi" w:hAnsiTheme="minorHAnsi" w:cstheme="minorHAnsi"/>
          <w:kern w:val="0"/>
          <w:sz w:val="22"/>
          <w:szCs w:val="22"/>
          <w:lang w:val="pl-PL"/>
        </w:rPr>
        <w:t>Dane Wykonawcy:</w:t>
      </w:r>
    </w:p>
    <w:p w14:paraId="3E52D974" w14:textId="1F347C5D" w:rsidR="005B27D8" w:rsidRPr="005B27D8" w:rsidRDefault="005B27D8" w:rsidP="005B27D8">
      <w:pPr>
        <w:keepLines/>
        <w:widowControl/>
        <w:spacing w:after="200" w:line="276" w:lineRule="auto"/>
        <w:ind w:left="426" w:hanging="426"/>
        <w:jc w:val="both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5B27D8">
        <w:rPr>
          <w:rFonts w:asciiTheme="minorHAnsi" w:hAnsiTheme="minorHAnsi" w:cstheme="minorHAnsi"/>
          <w:kern w:val="0"/>
          <w:sz w:val="22"/>
          <w:szCs w:val="22"/>
          <w:lang w:val="pl-PL"/>
        </w:rPr>
        <w:t>………………………………………………………………………..........................</w:t>
      </w:r>
      <w:r>
        <w:rPr>
          <w:rFonts w:asciiTheme="minorHAnsi" w:hAnsiTheme="minorHAnsi" w:cstheme="minorHAnsi"/>
          <w:kern w:val="0"/>
          <w:sz w:val="22"/>
          <w:szCs w:val="22"/>
          <w:lang w:val="pl-PL"/>
        </w:rPr>
        <w:t>..........................</w:t>
      </w:r>
      <w:r w:rsidRPr="005B27D8">
        <w:rPr>
          <w:rFonts w:asciiTheme="minorHAnsi" w:hAnsiTheme="minorHAnsi" w:cstheme="minorHAnsi"/>
          <w:kern w:val="0"/>
          <w:sz w:val="22"/>
          <w:szCs w:val="22"/>
          <w:lang w:val="pl-PL"/>
        </w:rPr>
        <w:t>........................</w:t>
      </w:r>
      <w:r>
        <w:rPr>
          <w:rFonts w:asciiTheme="minorHAnsi" w:hAnsiTheme="minorHAnsi" w:cstheme="minorHAnsi"/>
          <w:kern w:val="0"/>
          <w:sz w:val="22"/>
          <w:szCs w:val="22"/>
          <w:lang w:val="pl-PL"/>
        </w:rPr>
        <w:t>.............</w:t>
      </w:r>
    </w:p>
    <w:p w14:paraId="7300358B" w14:textId="77777777" w:rsidR="005B27D8" w:rsidRPr="005B27D8" w:rsidRDefault="005B27D8" w:rsidP="005B27D8">
      <w:pPr>
        <w:autoSpaceDE w:val="0"/>
        <w:spacing w:line="240" w:lineRule="auto"/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</w:pPr>
    </w:p>
    <w:tbl>
      <w:tblPr>
        <w:tblW w:w="0" w:type="auto"/>
        <w:tblInd w:w="91" w:type="dxa"/>
        <w:tblLayout w:type="fixed"/>
        <w:tblLook w:val="0000" w:firstRow="0" w:lastRow="0" w:firstColumn="0" w:lastColumn="0" w:noHBand="0" w:noVBand="0"/>
      </w:tblPr>
      <w:tblGrid>
        <w:gridCol w:w="570"/>
        <w:gridCol w:w="2415"/>
        <w:gridCol w:w="1290"/>
        <w:gridCol w:w="1200"/>
        <w:gridCol w:w="2055"/>
        <w:gridCol w:w="1900"/>
      </w:tblGrid>
      <w:tr w:rsidR="005B27D8" w:rsidRPr="005B27D8" w14:paraId="67063826" w14:textId="77777777" w:rsidTr="003B0C9A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2F913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Lp.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EA372C" w14:textId="0B6A9D99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Przedmiot (nazwa) usługi</w:t>
            </w:r>
            <w:r w:rsidR="00581B54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 xml:space="preserve">, </w:t>
            </w:r>
            <w:r w:rsidR="00581B54" w:rsidRPr="00581B54">
              <w:rPr>
                <w:rFonts w:asciiTheme="minorHAnsi" w:hAnsiTheme="minorHAnsi" w:cstheme="minorHAnsi"/>
                <w:b/>
                <w:kern w:val="0"/>
                <w:sz w:val="18"/>
                <w:szCs w:val="18"/>
                <w:u w:val="single"/>
                <w:lang w:val="pl-PL"/>
              </w:rPr>
              <w:t>w tym liczba dostarczonych posiłków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39B0E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Data</w:t>
            </w:r>
          </w:p>
          <w:p w14:paraId="1A703C88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Dzień – miesiąc - rok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EFC14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Wartość</w:t>
            </w:r>
          </w:p>
          <w:p w14:paraId="45A980D4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usługi</w:t>
            </w:r>
          </w:p>
          <w:p w14:paraId="12C01EA2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w zł brutto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3E99E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Nazwa zamawiającego</w:t>
            </w:r>
          </w:p>
        </w:tc>
      </w:tr>
      <w:tr w:rsidR="005B27D8" w:rsidRPr="005B27D8" w14:paraId="3E0C876F" w14:textId="77777777" w:rsidTr="003B0C9A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4FD6B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AD61F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1564F6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Rozpoczęcia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F1B64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Zakończenia</w:t>
            </w: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AA5FE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D2DF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</w:tr>
      <w:tr w:rsidR="005B27D8" w:rsidRPr="005B27D8" w14:paraId="451B2C0E" w14:textId="77777777" w:rsidTr="003B0C9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47FAD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2B4DE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151CA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B7222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68966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FB86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</w:tr>
      <w:tr w:rsidR="005B27D8" w:rsidRPr="005B27D8" w14:paraId="4FBB6F8D" w14:textId="77777777" w:rsidTr="003B0C9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5EFF9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409F5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EE86C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77111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98059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DB1B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</w:tr>
      <w:tr w:rsidR="005B27D8" w:rsidRPr="005B27D8" w14:paraId="36260A41" w14:textId="77777777" w:rsidTr="003B0C9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35EC5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790A5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4E50D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41F21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B150D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41F3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</w:tr>
    </w:tbl>
    <w:p w14:paraId="6C642691" w14:textId="77777777" w:rsidR="005B27D8" w:rsidRPr="005B27D8" w:rsidRDefault="005B27D8" w:rsidP="005B27D8">
      <w:pPr>
        <w:autoSpaceDE w:val="0"/>
        <w:spacing w:line="240" w:lineRule="auto"/>
        <w:rPr>
          <w:rFonts w:asciiTheme="minorHAnsi" w:hAnsiTheme="minorHAnsi" w:cstheme="minorHAnsi"/>
          <w:b/>
          <w:i/>
          <w:kern w:val="0"/>
          <w:sz w:val="22"/>
          <w:szCs w:val="22"/>
          <w:lang w:val="pl-PL"/>
        </w:rPr>
      </w:pPr>
    </w:p>
    <w:p w14:paraId="59288967" w14:textId="77777777" w:rsidR="005B27D8" w:rsidRPr="005B27D8" w:rsidRDefault="005B27D8" w:rsidP="005B27D8">
      <w:pPr>
        <w:autoSpaceDE w:val="0"/>
        <w:spacing w:line="240" w:lineRule="auto"/>
        <w:rPr>
          <w:rFonts w:asciiTheme="minorHAnsi" w:hAnsiTheme="minorHAnsi" w:cstheme="minorHAnsi"/>
          <w:b/>
          <w:i/>
          <w:kern w:val="0"/>
          <w:sz w:val="22"/>
          <w:szCs w:val="22"/>
          <w:lang w:val="pl-PL"/>
        </w:rPr>
      </w:pPr>
    </w:p>
    <w:p w14:paraId="032C10A9" w14:textId="77777777" w:rsidR="005B27D8" w:rsidRPr="005B27D8" w:rsidRDefault="005B27D8" w:rsidP="005B27D8">
      <w:pPr>
        <w:widowControl/>
        <w:spacing w:after="60" w:line="360" w:lineRule="auto"/>
        <w:ind w:left="720"/>
        <w:jc w:val="right"/>
        <w:rPr>
          <w:rFonts w:asciiTheme="minorHAnsi" w:hAnsiTheme="minorHAnsi" w:cstheme="minorHAnsi"/>
          <w:i/>
          <w:kern w:val="0"/>
          <w:sz w:val="14"/>
          <w:szCs w:val="14"/>
          <w:lang w:val="pl-PL"/>
        </w:rPr>
      </w:pPr>
      <w:r w:rsidRPr="005B27D8">
        <w:rPr>
          <w:rFonts w:asciiTheme="minorHAnsi" w:hAnsiTheme="minorHAnsi" w:cstheme="minorHAnsi"/>
          <w:i/>
          <w:kern w:val="0"/>
          <w:sz w:val="16"/>
          <w:szCs w:val="16"/>
          <w:lang w:val="pl-PL"/>
        </w:rPr>
        <w:t xml:space="preserve"> 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t xml:space="preserve"> (należy podpisać kwalifikowanym podpisem elektronicznym,, podpisem zaufanym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br/>
        <w:t xml:space="preserve">lub podpisem osobistym elektronicznym z dowodu osobistego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br/>
        <w:t>osoby upoważnionej do składania oświadczeń woli w imieniu Wykonawcy)</w:t>
      </w:r>
    </w:p>
    <w:p w14:paraId="4C87C782" w14:textId="77777777" w:rsidR="005B27D8" w:rsidRPr="005B27D8" w:rsidRDefault="005B27D8" w:rsidP="005B27D8">
      <w:pPr>
        <w:widowControl/>
        <w:spacing w:after="200" w:line="264" w:lineRule="auto"/>
        <w:ind w:left="360"/>
        <w:jc w:val="both"/>
        <w:rPr>
          <w:rFonts w:asciiTheme="minorHAnsi" w:hAnsiTheme="minorHAnsi" w:cstheme="minorHAnsi"/>
          <w:i/>
          <w:kern w:val="0"/>
          <w:sz w:val="14"/>
          <w:szCs w:val="14"/>
          <w:lang w:val="pl-PL"/>
        </w:rPr>
      </w:pPr>
    </w:p>
    <w:sectPr w:rsidR="005B27D8" w:rsidRPr="005B27D8" w:rsidSect="005B27D8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36410" w14:textId="77777777" w:rsidR="003F47FD" w:rsidRDefault="003F47FD">
      <w:pPr>
        <w:spacing w:line="240" w:lineRule="auto"/>
      </w:pPr>
      <w:r>
        <w:separator/>
      </w:r>
    </w:p>
  </w:endnote>
  <w:endnote w:type="continuationSeparator" w:id="0">
    <w:p w14:paraId="4E200A76" w14:textId="77777777" w:rsidR="003F47FD" w:rsidRDefault="003F47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43568" w14:textId="77777777" w:rsidR="003F47FD" w:rsidRDefault="003F47FD">
      <w:pPr>
        <w:spacing w:line="240" w:lineRule="auto"/>
      </w:pPr>
      <w:r>
        <w:separator/>
      </w:r>
    </w:p>
  </w:footnote>
  <w:footnote w:type="continuationSeparator" w:id="0">
    <w:p w14:paraId="2B658918" w14:textId="77777777" w:rsidR="003F47FD" w:rsidRDefault="003F47FD">
      <w:pPr>
        <w:spacing w:line="240" w:lineRule="auto"/>
      </w:pPr>
      <w:r>
        <w:continuationSeparator/>
      </w:r>
    </w:p>
  </w:footnote>
  <w:footnote w:id="1">
    <w:p w14:paraId="0FFDB533" w14:textId="77777777" w:rsidR="005B27D8" w:rsidRPr="00B20F3A" w:rsidRDefault="005B27D8" w:rsidP="00B20F3A">
      <w:pPr>
        <w:pStyle w:val="Tekstprzypisudolnego"/>
        <w:rPr>
          <w:sz w:val="18"/>
          <w:szCs w:val="18"/>
          <w:lang w:val="pl-PL"/>
        </w:rPr>
      </w:pPr>
      <w:r w:rsidRPr="00B20F3A">
        <w:rPr>
          <w:rStyle w:val="Znakiprzypiswdolnych"/>
          <w:rFonts w:ascii="Arial" w:hAnsi="Arial"/>
          <w:sz w:val="16"/>
          <w:szCs w:val="16"/>
        </w:rPr>
        <w:footnoteRef/>
      </w:r>
      <w:r w:rsidRPr="00B20F3A">
        <w:rPr>
          <w:sz w:val="18"/>
          <w:szCs w:val="18"/>
          <w:lang w:val="pl-PL"/>
        </w:rPr>
        <w:tab/>
        <w:t>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lang w:val="pl-P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lang w:val="pl-P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lang w:val="pl-PL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lang w:val="pl-PL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lang w:val="pl-PL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lang w:val="pl-PL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lang w:val="pl-P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/>
      </w:rPr>
    </w:lvl>
  </w:abstractNum>
  <w:num w:numId="1" w16cid:durableId="252470474">
    <w:abstractNumId w:val="0"/>
  </w:num>
  <w:num w:numId="2" w16cid:durableId="686952717">
    <w:abstractNumId w:val="1"/>
  </w:num>
  <w:num w:numId="3" w16cid:durableId="2018967640">
    <w:abstractNumId w:val="2"/>
  </w:num>
  <w:num w:numId="4" w16cid:durableId="193811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50"/>
    <w:rsid w:val="000255A7"/>
    <w:rsid w:val="000973FE"/>
    <w:rsid w:val="000D1D6C"/>
    <w:rsid w:val="000E791F"/>
    <w:rsid w:val="00123F37"/>
    <w:rsid w:val="001A101A"/>
    <w:rsid w:val="001C2E59"/>
    <w:rsid w:val="00257CA5"/>
    <w:rsid w:val="002949E8"/>
    <w:rsid w:val="002F3C66"/>
    <w:rsid w:val="003F47FD"/>
    <w:rsid w:val="00437B50"/>
    <w:rsid w:val="0049634F"/>
    <w:rsid w:val="0050331B"/>
    <w:rsid w:val="00563D1B"/>
    <w:rsid w:val="00581B54"/>
    <w:rsid w:val="005A3681"/>
    <w:rsid w:val="005B27D8"/>
    <w:rsid w:val="005C42F9"/>
    <w:rsid w:val="005F4E8D"/>
    <w:rsid w:val="00722F0A"/>
    <w:rsid w:val="00784DD4"/>
    <w:rsid w:val="00854773"/>
    <w:rsid w:val="00877539"/>
    <w:rsid w:val="00906615"/>
    <w:rsid w:val="009D23AA"/>
    <w:rsid w:val="00AB2310"/>
    <w:rsid w:val="00AC225A"/>
    <w:rsid w:val="00AF702C"/>
    <w:rsid w:val="00B20F3A"/>
    <w:rsid w:val="00BE5EC2"/>
    <w:rsid w:val="00D065C8"/>
    <w:rsid w:val="00D3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0CF008"/>
  <w15:chartTrackingRefBased/>
  <w15:docId w15:val="{ADDC9893-B383-495B-A6E0-973348F2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rPr>
      <w:rFonts w:ascii="Arial" w:hAnsi="Arial" w:cs="Times New Roman"/>
      <w:lang w:val="en-US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rPr>
      <w:rFonts w:cs="Times New Roman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BodyTextChar">
    <w:name w:val="Body Text Char"/>
    <w:rPr>
      <w:rFonts w:ascii="Arial" w:hAnsi="Arial" w:cs="Times New Roman"/>
      <w:sz w:val="24"/>
      <w:szCs w:val="24"/>
    </w:rPr>
  </w:style>
  <w:style w:type="character" w:customStyle="1" w:styleId="TitleChar">
    <w:name w:val="Title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rPr>
      <w:rFonts w:cs="Times New Roman"/>
      <w:vertAlign w:val="superscript"/>
    </w:rPr>
  </w:style>
  <w:style w:type="character" w:customStyle="1" w:styleId="BalloonTextChar">
    <w:name w:val="Balloon Text Char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2">
    <w:name w:val="Akapit z listą2"/>
    <w:basedOn w:val="Normalny"/>
    <w:rsid w:val="005F4E8D"/>
    <w:pPr>
      <w:ind w:left="720"/>
    </w:pPr>
  </w:style>
  <w:style w:type="paragraph" w:customStyle="1" w:styleId="Bezodstpw2">
    <w:name w:val="Bez odstępów2"/>
    <w:rsid w:val="005F4E8D"/>
    <w:pPr>
      <w:suppressAutoHyphens/>
    </w:pPr>
    <w:rPr>
      <w:sz w:val="24"/>
      <w:szCs w:val="24"/>
      <w:lang w:val="en-US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20F3A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0F3A"/>
    <w:rPr>
      <w:rFonts w:ascii="Calibri" w:hAnsi="Calibri" w:cs="Tahoma"/>
      <w:kern w:val="1"/>
      <w:lang w:val="en-US" w:eastAsia="ar-SA"/>
    </w:rPr>
  </w:style>
  <w:style w:type="character" w:customStyle="1" w:styleId="Znakiprzypiswdolnych">
    <w:name w:val="Znaki przypisów dolnych"/>
    <w:rsid w:val="005B2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Krystyna Rostworowska</cp:lastModifiedBy>
  <cp:revision>6</cp:revision>
  <cp:lastPrinted>2021-01-22T10:33:00Z</cp:lastPrinted>
  <dcterms:created xsi:type="dcterms:W3CDTF">2025-10-17T10:12:00Z</dcterms:created>
  <dcterms:modified xsi:type="dcterms:W3CDTF">2025-12-02T11:16:00Z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